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252D4530" w:rsidR="009C2813" w:rsidRDefault="003E6BF3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E6BF3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w 20</w:t>
      </w:r>
      <w:r w:rsidR="004500B5">
        <w:rPr>
          <w:rFonts w:ascii="Arial" w:hAnsi="Arial" w:cs="Arial"/>
          <w:b/>
          <w:bCs/>
          <w:sz w:val="22"/>
          <w:szCs w:val="22"/>
        </w:rPr>
        <w:t>2</w:t>
      </w:r>
      <w:r w:rsidR="00C022A9">
        <w:rPr>
          <w:rFonts w:ascii="Arial" w:hAnsi="Arial" w:cs="Arial"/>
          <w:b/>
          <w:bCs/>
          <w:sz w:val="22"/>
          <w:szCs w:val="22"/>
        </w:rPr>
        <w:t>4</w:t>
      </w:r>
      <w:r w:rsidRPr="003E6BF3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roku</w:t>
      </w:r>
      <w:proofErr w:type="spellEnd"/>
    </w:p>
    <w:p w14:paraId="4962725D" w14:textId="18759237" w:rsidR="004F6ADF" w:rsidRPr="00D3547E" w:rsidRDefault="00934838" w:rsidP="0024656C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716EDBAD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posiada uprawnienia do kierowania robotami budowlanymi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352CD37F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F16424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b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1F7A07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roczne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F71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4D0C3" w14:textId="77777777" w:rsidR="00DF71FA" w:rsidRDefault="00DF71FA" w:rsidP="00AC1A4B">
      <w:r>
        <w:separator/>
      </w:r>
    </w:p>
  </w:endnote>
  <w:endnote w:type="continuationSeparator" w:id="0">
    <w:p w14:paraId="4F10E22C" w14:textId="77777777" w:rsidR="00DF71FA" w:rsidRDefault="00DF71F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86F52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86F52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6FD2D" w14:textId="77777777" w:rsidR="00DF71FA" w:rsidRDefault="00DF71FA" w:rsidP="00AC1A4B">
      <w:r>
        <w:separator/>
      </w:r>
    </w:p>
  </w:footnote>
  <w:footnote w:type="continuationSeparator" w:id="0">
    <w:p w14:paraId="3D2EAD6A" w14:textId="77777777" w:rsidR="00DF71FA" w:rsidRDefault="00DF71F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353EB8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E6BF3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A9F28AB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022A9">
      <w:rPr>
        <w:rFonts w:ascii="Calibri" w:hAnsi="Calibri"/>
        <w:b/>
        <w:bCs/>
        <w:color w:val="4F81BD"/>
        <w:sz w:val="18"/>
        <w:szCs w:val="18"/>
        <w:lang w:val="pl-PL" w:eastAsia="ar-SA"/>
      </w:rPr>
      <w:t>44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022A9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34307442">
    <w:abstractNumId w:val="45"/>
  </w:num>
  <w:num w:numId="2" w16cid:durableId="741558761">
    <w:abstractNumId w:val="36"/>
  </w:num>
  <w:num w:numId="3" w16cid:durableId="309943124">
    <w:abstractNumId w:val="37"/>
  </w:num>
  <w:num w:numId="4" w16cid:durableId="1225751747">
    <w:abstractNumId w:val="20"/>
  </w:num>
  <w:num w:numId="5" w16cid:durableId="1202404875">
    <w:abstractNumId w:val="44"/>
  </w:num>
  <w:num w:numId="6" w16cid:durableId="669404314">
    <w:abstractNumId w:val="18"/>
  </w:num>
  <w:num w:numId="7" w16cid:durableId="983319627">
    <w:abstractNumId w:val="22"/>
  </w:num>
  <w:num w:numId="8" w16cid:durableId="1235240753">
    <w:abstractNumId w:val="33"/>
  </w:num>
  <w:num w:numId="9" w16cid:durableId="1264143649">
    <w:abstractNumId w:val="31"/>
  </w:num>
  <w:num w:numId="10" w16cid:durableId="1319073650">
    <w:abstractNumId w:val="32"/>
  </w:num>
  <w:num w:numId="11" w16cid:durableId="1702583141">
    <w:abstractNumId w:val="42"/>
  </w:num>
  <w:num w:numId="12" w16cid:durableId="1499030044">
    <w:abstractNumId w:val="29"/>
  </w:num>
  <w:num w:numId="13" w16cid:durableId="575941317">
    <w:abstractNumId w:val="38"/>
  </w:num>
  <w:num w:numId="14" w16cid:durableId="654575759">
    <w:abstractNumId w:val="40"/>
  </w:num>
  <w:num w:numId="15" w16cid:durableId="1976982071">
    <w:abstractNumId w:val="39"/>
  </w:num>
  <w:num w:numId="16" w16cid:durableId="1670986462">
    <w:abstractNumId w:val="24"/>
  </w:num>
  <w:num w:numId="17" w16cid:durableId="1240410999">
    <w:abstractNumId w:val="34"/>
  </w:num>
  <w:num w:numId="18" w16cid:durableId="199516883">
    <w:abstractNumId w:val="41"/>
  </w:num>
  <w:num w:numId="19" w16cid:durableId="171575482">
    <w:abstractNumId w:val="47"/>
  </w:num>
  <w:num w:numId="20" w16cid:durableId="298417121">
    <w:abstractNumId w:val="27"/>
  </w:num>
  <w:num w:numId="21" w16cid:durableId="759907063">
    <w:abstractNumId w:val="48"/>
  </w:num>
  <w:num w:numId="22" w16cid:durableId="1103919673">
    <w:abstractNumId w:val="17"/>
  </w:num>
  <w:num w:numId="23" w16cid:durableId="1480078382">
    <w:abstractNumId w:val="43"/>
  </w:num>
  <w:num w:numId="24" w16cid:durableId="1117408691">
    <w:abstractNumId w:val="35"/>
  </w:num>
  <w:num w:numId="25" w16cid:durableId="291906827">
    <w:abstractNumId w:val="25"/>
  </w:num>
  <w:num w:numId="26" w16cid:durableId="1841579418">
    <w:abstractNumId w:val="28"/>
  </w:num>
  <w:num w:numId="27" w16cid:durableId="1393191608">
    <w:abstractNumId w:val="49"/>
  </w:num>
  <w:num w:numId="28" w16cid:durableId="2111774241">
    <w:abstractNumId w:val="23"/>
  </w:num>
  <w:num w:numId="29" w16cid:durableId="1301958942">
    <w:abstractNumId w:val="46"/>
  </w:num>
  <w:num w:numId="30" w16cid:durableId="43682579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198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5C9A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0919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6F52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A0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4656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3C8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BF3"/>
    <w:rsid w:val="003F3993"/>
    <w:rsid w:val="00403A20"/>
    <w:rsid w:val="00404D4C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00B5"/>
    <w:rsid w:val="0045421E"/>
    <w:rsid w:val="004572A4"/>
    <w:rsid w:val="00457BE6"/>
    <w:rsid w:val="00460775"/>
    <w:rsid w:val="0046273F"/>
    <w:rsid w:val="004702FD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1E0F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2A9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044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6C0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71FA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6424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0E1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C3BC1BC-89A0-4922-A626-D47B217A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F19ED-6D18-414A-B3AC-694A83E7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2020-12-14T07:24:00Z</cp:lastPrinted>
  <dcterms:created xsi:type="dcterms:W3CDTF">2021-02-17T13:18:00Z</dcterms:created>
  <dcterms:modified xsi:type="dcterms:W3CDTF">2024-04-09T11:06:00Z</dcterms:modified>
</cp:coreProperties>
</file>